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1BC" w:rsidRDefault="001521BC" w:rsidP="001521BC">
      <w:pPr>
        <w:jc w:val="center"/>
        <w:rPr>
          <w:sz w:val="28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47AE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6.75pt;margin-top:27pt;width:28.05pt;height:27pt;z-index:251660288;mso-position-horizontal-relative:text;mso-position-vertical-relative:text" strokecolor="white">
            <v:textbox style="layout-flow:vertical;mso-layout-flow-alt:bottom-to-top;mso-next-textbox:#_x0000_s1026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347AE1">
        <w:pict>
          <v:shape id="_x0000_s1027" type="#_x0000_t202" style="position:absolute;left:0;text-align:left;margin-left:-46.75pt;margin-top:9pt;width:28.05pt;height:27pt;z-index:251661312;mso-position-horizontal-relative:text;mso-position-vertical-relative:text" strokecolor="white">
            <v:textbox style="mso-next-textbox:#_x0000_s1027">
              <w:txbxContent>
                <w:p w:rsidR="001521BC" w:rsidRDefault="001521BC" w:rsidP="001521BC"/>
              </w:txbxContent>
            </v:textbox>
            <w10:wrap anchorx="page"/>
          </v:shape>
        </w:pict>
      </w:r>
    </w:p>
    <w:p w:rsidR="001521BC" w:rsidRPr="001521BC" w:rsidRDefault="00347AE1" w:rsidP="001521BC">
      <w:pPr>
        <w:pStyle w:val="a5"/>
        <w:rPr>
          <w:rFonts w:ascii="Liberation Serif" w:hAnsi="Liberation Serif"/>
        </w:rPr>
      </w:pPr>
      <w:r>
        <w:rPr>
          <w:rFonts w:ascii="Liberation Serif" w:hAnsi="Liberation Serif"/>
        </w:rPr>
        <w:pict>
          <v:shape id="_x0000_s1028" type="#_x0000_t202" style="position:absolute;left:0;text-align:left;margin-left:-46.75pt;margin-top:.5pt;width:28.05pt;height:27pt;z-index:251662336" strokecolor="white">
            <v:textbox style="layout-flow:vertical;mso-layout-flow-alt:bottom-to-top;mso-next-textbox:#_x0000_s1028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1521BC" w:rsidRPr="001521BC">
        <w:rPr>
          <w:rFonts w:ascii="Liberation Serif" w:hAnsi="Liberation Serif"/>
        </w:rPr>
        <w:t>ГЛАВА МУНИЦИПАЛЬНОГО ОБРАЗОВАНИЯ</w:t>
      </w:r>
    </w:p>
    <w:p w:rsidR="001521BC" w:rsidRPr="001521BC" w:rsidRDefault="001521BC" w:rsidP="001521BC">
      <w:pPr>
        <w:jc w:val="center"/>
        <w:rPr>
          <w:rFonts w:ascii="Liberation Serif" w:hAnsi="Liberation Serif"/>
          <w:b/>
          <w:bCs/>
          <w:sz w:val="28"/>
        </w:rPr>
      </w:pPr>
      <w:r w:rsidRPr="001521BC">
        <w:rPr>
          <w:rFonts w:ascii="Liberation Serif" w:hAnsi="Liberation Serif"/>
          <w:b/>
          <w:bCs/>
          <w:sz w:val="28"/>
        </w:rPr>
        <w:t>«КАМЕНСКИЙ  ГОРОДСКОЙ ОКРУГ»</w:t>
      </w:r>
    </w:p>
    <w:p w:rsidR="001521BC" w:rsidRPr="001521BC" w:rsidRDefault="001521BC" w:rsidP="001521BC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/>
          <w:spacing w:val="100"/>
          <w:sz w:val="32"/>
          <w:szCs w:val="32"/>
        </w:rPr>
      </w:pPr>
      <w:r w:rsidRPr="001521BC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1521BC" w:rsidRPr="001521BC" w:rsidRDefault="001521BC" w:rsidP="001521BC">
      <w:pPr>
        <w:rPr>
          <w:rFonts w:ascii="Liberation Serif" w:hAnsi="Liberation Serif"/>
          <w:sz w:val="28"/>
        </w:rPr>
      </w:pPr>
    </w:p>
    <w:p w:rsidR="001521BC" w:rsidRPr="001521BC" w:rsidRDefault="00347AE1" w:rsidP="001521BC">
      <w:pPr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  <w:t xml:space="preserve">14.04.2022 </w:t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 w:rsidR="001521BC" w:rsidRPr="001521BC">
        <w:rPr>
          <w:rFonts w:ascii="Liberation Serif" w:hAnsi="Liberation Serif"/>
          <w:sz w:val="28"/>
        </w:rPr>
        <w:t xml:space="preserve">№ </w:t>
      </w:r>
      <w:r>
        <w:rPr>
          <w:rFonts w:ascii="Liberation Serif" w:hAnsi="Liberation Serif"/>
          <w:sz w:val="28"/>
        </w:rPr>
        <w:t>681</w:t>
      </w:r>
      <w:bookmarkStart w:id="0" w:name="_GoBack"/>
      <w:bookmarkEnd w:id="0"/>
    </w:p>
    <w:p w:rsidR="001521BC" w:rsidRPr="001521BC" w:rsidRDefault="001521BC" w:rsidP="001521BC">
      <w:pPr>
        <w:jc w:val="center"/>
        <w:rPr>
          <w:rFonts w:ascii="Liberation Serif" w:hAnsi="Liberation Serif"/>
          <w:sz w:val="28"/>
        </w:rPr>
      </w:pPr>
      <w:r w:rsidRPr="001521BC">
        <w:rPr>
          <w:rFonts w:ascii="Liberation Serif" w:hAnsi="Liberation Serif"/>
          <w:sz w:val="28"/>
        </w:rPr>
        <w:t>п. Мартюш</w:t>
      </w:r>
    </w:p>
    <w:p w:rsidR="001521BC" w:rsidRDefault="001521BC" w:rsidP="001521BC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</w:t>
      </w:r>
    </w:p>
    <w:p w:rsidR="001521BC" w:rsidRDefault="001521BC" w:rsidP="001521BC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1521BC">
        <w:rPr>
          <w:rFonts w:ascii="Liberation Serif" w:hAnsi="Liberation Serif"/>
          <w:b/>
          <w:i/>
          <w:sz w:val="28"/>
          <w:szCs w:val="28"/>
        </w:rPr>
        <w:t xml:space="preserve">Об утверждении конкурсной документации </w:t>
      </w:r>
      <w:r>
        <w:rPr>
          <w:rFonts w:ascii="Liberation Serif" w:hAnsi="Liberation Serif"/>
          <w:b/>
          <w:i/>
          <w:sz w:val="28"/>
          <w:szCs w:val="28"/>
        </w:rPr>
        <w:t xml:space="preserve">на проведение </w:t>
      </w:r>
    </w:p>
    <w:p w:rsidR="001521BC" w:rsidRDefault="001521BC" w:rsidP="001521BC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открытого конкурса </w:t>
      </w:r>
      <w:r w:rsidRPr="001521BC">
        <w:rPr>
          <w:rFonts w:ascii="Liberation Serif" w:hAnsi="Liberation Serif"/>
          <w:b/>
          <w:i/>
          <w:sz w:val="28"/>
          <w:szCs w:val="28"/>
        </w:rPr>
        <w:t>по отбору управляющей организации</w:t>
      </w:r>
      <w:r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:rsidR="001521BC" w:rsidRDefault="001521BC" w:rsidP="001521BC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для управления многоквартирным  домом, расположенным по адресу: </w:t>
      </w:r>
    </w:p>
    <w:p w:rsidR="001521BC" w:rsidRDefault="001521BC" w:rsidP="001521BC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Свердловская область, Каменский район, </w:t>
      </w:r>
    </w:p>
    <w:p w:rsidR="00EA65DA" w:rsidRDefault="004D0133" w:rsidP="001521BC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с. Колчедан</w:t>
      </w:r>
      <w:r w:rsidR="001521BC">
        <w:rPr>
          <w:rFonts w:ascii="Liberation Serif" w:hAnsi="Liberation Serif"/>
          <w:b/>
          <w:i/>
          <w:sz w:val="28"/>
          <w:szCs w:val="28"/>
        </w:rPr>
        <w:t xml:space="preserve">, ул. </w:t>
      </w:r>
      <w:proofErr w:type="gramStart"/>
      <w:r>
        <w:rPr>
          <w:rFonts w:ascii="Liberation Serif" w:hAnsi="Liberation Serif"/>
          <w:b/>
          <w:i/>
          <w:sz w:val="28"/>
          <w:szCs w:val="28"/>
        </w:rPr>
        <w:t>Заводская</w:t>
      </w:r>
      <w:proofErr w:type="gramEnd"/>
      <w:r>
        <w:rPr>
          <w:rFonts w:ascii="Liberation Serif" w:hAnsi="Liberation Serif"/>
          <w:b/>
          <w:i/>
          <w:sz w:val="28"/>
          <w:szCs w:val="28"/>
        </w:rPr>
        <w:t>, д. 2</w:t>
      </w:r>
      <w:r w:rsidR="001521BC"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:rsidR="001521BC" w:rsidRDefault="001521BC" w:rsidP="001521BC">
      <w:pPr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C6764F" w:rsidRPr="00C6764F" w:rsidRDefault="00C6764F" w:rsidP="00C6764F">
      <w:pPr>
        <w:ind w:firstLine="708"/>
        <w:jc w:val="both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 xml:space="preserve">В соответствии с </w:t>
      </w:r>
      <w:r w:rsidR="001521BC" w:rsidRPr="001521BC">
        <w:rPr>
          <w:rFonts w:ascii="Liberation Serif" w:hAnsi="Liberation Serif"/>
          <w:sz w:val="28"/>
          <w:szCs w:val="28"/>
        </w:rPr>
        <w:t xml:space="preserve">ст. </w:t>
      </w:r>
      <w:r>
        <w:rPr>
          <w:rFonts w:ascii="Liberation Serif" w:hAnsi="Liberation Serif"/>
          <w:sz w:val="28"/>
          <w:szCs w:val="28"/>
        </w:rPr>
        <w:t>161 Жилищного кодекса РФ, постановлением</w:t>
      </w:r>
      <w:r w:rsidR="001521BC" w:rsidRPr="001521BC">
        <w:rPr>
          <w:rFonts w:ascii="Liberation Serif" w:hAnsi="Liberation Serif"/>
          <w:sz w:val="28"/>
          <w:szCs w:val="28"/>
        </w:rPr>
        <w:t xml:space="preserve"> Правительства Российской Федерации от 06.02.2006 </w:t>
      </w:r>
      <w:r>
        <w:rPr>
          <w:rFonts w:ascii="Liberation Serif" w:hAnsi="Liberation Serif"/>
          <w:sz w:val="28"/>
          <w:szCs w:val="28"/>
        </w:rPr>
        <w:t xml:space="preserve">года </w:t>
      </w:r>
      <w:r>
        <w:rPr>
          <w:rFonts w:ascii="Liberation Serif" w:hAnsi="Liberation Serif"/>
          <w:sz w:val="28"/>
          <w:szCs w:val="28"/>
          <w:lang w:val="en-US"/>
        </w:rPr>
        <w:t>N</w:t>
      </w:r>
      <w:r>
        <w:rPr>
          <w:rFonts w:ascii="Liberation Serif" w:hAnsi="Liberation Serif"/>
          <w:sz w:val="28"/>
          <w:szCs w:val="28"/>
        </w:rPr>
        <w:t> 75 «</w:t>
      </w:r>
      <w:r w:rsidR="001521BC" w:rsidRPr="001521BC">
        <w:rPr>
          <w:rFonts w:ascii="Liberation Serif" w:hAnsi="Liberation Serif"/>
          <w:sz w:val="28"/>
          <w:szCs w:val="28"/>
        </w:rPr>
        <w:t>О порядке проведения органом местного самоуправления открытого конкурса по отбору управляющей организации для у</w:t>
      </w:r>
      <w:r>
        <w:rPr>
          <w:rFonts w:ascii="Liberation Serif" w:hAnsi="Liberation Serif"/>
          <w:sz w:val="28"/>
          <w:szCs w:val="28"/>
        </w:rPr>
        <w:t>правления многоквартирным домом»</w:t>
      </w:r>
      <w:r w:rsidR="001521BC" w:rsidRPr="001521BC">
        <w:rPr>
          <w:rFonts w:ascii="Liberation Serif" w:hAnsi="Liberation Serif"/>
          <w:sz w:val="28"/>
          <w:szCs w:val="28"/>
        </w:rPr>
        <w:t xml:space="preserve">, </w:t>
      </w:r>
      <w:r w:rsidRPr="00C6764F">
        <w:rPr>
          <w:rFonts w:ascii="Liberation Serif" w:hAnsi="Liberation Serif"/>
          <w:sz w:val="28"/>
          <w:szCs w:val="28"/>
        </w:rPr>
        <w:t>руководствуясь Федеральным законом от 06.10.2003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C6764F">
        <w:rPr>
          <w:rFonts w:ascii="Liberation Serif" w:hAnsi="Liberation Serif"/>
          <w:sz w:val="28"/>
          <w:szCs w:val="28"/>
        </w:rPr>
        <w:t>года  № 131-ФЗ  «Об общих принципах организации местного самоуправления в Российской Федерации», Уставом муниципального образования «Каменский городской округ»</w:t>
      </w:r>
      <w:proofErr w:type="gramEnd"/>
    </w:p>
    <w:p w:rsidR="00C6764F" w:rsidRDefault="00C6764F" w:rsidP="00C6764F">
      <w:pPr>
        <w:jc w:val="both"/>
        <w:rPr>
          <w:rFonts w:ascii="Liberation Serif" w:hAnsi="Liberation Serif"/>
          <w:b/>
          <w:sz w:val="28"/>
          <w:szCs w:val="28"/>
        </w:rPr>
      </w:pPr>
      <w:r w:rsidRPr="00C6764F">
        <w:rPr>
          <w:rFonts w:ascii="Liberation Serif" w:hAnsi="Liberation Serif"/>
          <w:b/>
          <w:sz w:val="28"/>
          <w:szCs w:val="28"/>
        </w:rPr>
        <w:t>ПОСТАНОВЛЯЮ:</w:t>
      </w:r>
    </w:p>
    <w:p w:rsidR="00C6764F" w:rsidRPr="00D72CBF" w:rsidRDefault="00AA688B" w:rsidP="00D72CBF">
      <w:pPr>
        <w:pStyle w:val="a6"/>
        <w:numPr>
          <w:ilvl w:val="0"/>
          <w:numId w:val="2"/>
        </w:numPr>
        <w:ind w:left="0" w:firstLine="705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Утвердить конкурсную документацию на проведение открытого конкурса по отбору управляющей организации для управления многоквартирным домом, расположенным по адресу: </w:t>
      </w:r>
      <w:proofErr w:type="gramStart"/>
      <w:r>
        <w:rPr>
          <w:rFonts w:ascii="Liberation Serif" w:hAnsi="Liberation Serif"/>
          <w:sz w:val="28"/>
          <w:szCs w:val="28"/>
        </w:rPr>
        <w:t xml:space="preserve">Свердловская область, Каменский район, </w:t>
      </w:r>
      <w:r w:rsidR="004D0133">
        <w:rPr>
          <w:rFonts w:ascii="Liberation Serif" w:hAnsi="Liberation Serif"/>
          <w:sz w:val="28"/>
          <w:szCs w:val="28"/>
        </w:rPr>
        <w:t>с. Колчедан</w:t>
      </w:r>
      <w:r>
        <w:rPr>
          <w:rFonts w:ascii="Liberation Serif" w:hAnsi="Liberation Serif"/>
          <w:sz w:val="28"/>
          <w:szCs w:val="28"/>
        </w:rPr>
        <w:t xml:space="preserve">, ул. </w:t>
      </w:r>
      <w:r w:rsidR="004D0133">
        <w:rPr>
          <w:rFonts w:ascii="Liberation Serif" w:hAnsi="Liberation Serif"/>
          <w:sz w:val="28"/>
          <w:szCs w:val="28"/>
        </w:rPr>
        <w:t>Заводская, д. 2</w:t>
      </w:r>
      <w:r>
        <w:rPr>
          <w:rFonts w:ascii="Liberation Serif" w:hAnsi="Liberation Serif"/>
          <w:sz w:val="28"/>
          <w:szCs w:val="28"/>
        </w:rPr>
        <w:t xml:space="preserve"> (далее – конкурс)</w:t>
      </w:r>
      <w:r w:rsidR="00831246">
        <w:rPr>
          <w:rFonts w:ascii="Liberation Serif" w:hAnsi="Liberation Serif"/>
          <w:sz w:val="28"/>
          <w:szCs w:val="28"/>
        </w:rPr>
        <w:t xml:space="preserve"> (прилагается)</w:t>
      </w:r>
      <w:r w:rsidR="00D72CBF" w:rsidRPr="00D72CBF">
        <w:rPr>
          <w:rFonts w:ascii="Liberation Serif" w:hAnsi="Liberation Serif"/>
          <w:sz w:val="28"/>
          <w:szCs w:val="28"/>
        </w:rPr>
        <w:t xml:space="preserve"> </w:t>
      </w:r>
      <w:r w:rsidR="00D72CBF">
        <w:rPr>
          <w:rFonts w:ascii="Liberation Serif" w:hAnsi="Liberation Serif"/>
          <w:sz w:val="28"/>
          <w:szCs w:val="28"/>
        </w:rPr>
        <w:t>(размещено на сайте МО «Каменский городской округ»</w:t>
      </w:r>
      <w:r w:rsidR="00D72CBF" w:rsidRPr="00017EEA">
        <w:t xml:space="preserve"> </w:t>
      </w:r>
      <w:hyperlink r:id="rId7" w:tgtFrame="_blank" w:history="1">
        <w:r w:rsidR="00D72CBF">
          <w:rPr>
            <w:rStyle w:val="a7"/>
            <w:rFonts w:ascii="Liberation Serif" w:hAnsi="Liberation Serif"/>
            <w:color w:val="005BD1"/>
            <w:sz w:val="28"/>
            <w:szCs w:val="28"/>
            <w:shd w:val="clear" w:color="auto" w:fill="FFFFFF"/>
          </w:rPr>
          <w:t>http://kamensk-adm.ru/</w:t>
        </w:r>
      </w:hyperlink>
      <w:r w:rsidR="00D72CBF">
        <w:t>)</w:t>
      </w:r>
      <w:proofErr w:type="gramEnd"/>
    </w:p>
    <w:p w:rsidR="00AA688B" w:rsidRPr="000E68E7" w:rsidRDefault="00AA688B" w:rsidP="00AA688B">
      <w:pPr>
        <w:pStyle w:val="a6"/>
        <w:numPr>
          <w:ilvl w:val="0"/>
          <w:numId w:val="2"/>
        </w:numPr>
        <w:ind w:left="0" w:firstLine="705"/>
        <w:jc w:val="both"/>
        <w:rPr>
          <w:rFonts w:ascii="Liberation Serif" w:hAnsi="Liberation Serif"/>
          <w:sz w:val="28"/>
          <w:szCs w:val="28"/>
        </w:rPr>
      </w:pPr>
      <w:r w:rsidRPr="000E68E7">
        <w:rPr>
          <w:rFonts w:ascii="Liberation Serif" w:hAnsi="Liberation Serif"/>
          <w:sz w:val="28"/>
          <w:szCs w:val="28"/>
        </w:rPr>
        <w:t>Администрации муниципального образования «Каменский городской округ» выступить организатором конкурса.</w:t>
      </w:r>
    </w:p>
    <w:p w:rsidR="000E68E7" w:rsidRPr="0025181B" w:rsidRDefault="00AA688B" w:rsidP="00AA688B">
      <w:pPr>
        <w:pStyle w:val="ConsPlusNormal"/>
        <w:numPr>
          <w:ilvl w:val="0"/>
          <w:numId w:val="2"/>
        </w:numPr>
        <w:ind w:left="0" w:firstLine="705"/>
        <w:jc w:val="both"/>
        <w:rPr>
          <w:rFonts w:ascii="Liberation Serif" w:hAnsi="Liberation Serif" w:cs="Times New Roman"/>
          <w:sz w:val="28"/>
          <w:szCs w:val="28"/>
        </w:rPr>
      </w:pPr>
      <w:r w:rsidRPr="0025181B">
        <w:rPr>
          <w:rFonts w:ascii="Liberation Serif" w:hAnsi="Liberation Serif"/>
          <w:sz w:val="28"/>
          <w:szCs w:val="28"/>
        </w:rPr>
        <w:t xml:space="preserve">Извещение о проведении открытого конкурса разместить на официальном сайте Российской федерации для размещения информации о проведении торгов  </w:t>
      </w:r>
      <w:hyperlink r:id="rId8" w:history="1">
        <w:r w:rsidRPr="0025181B">
          <w:rPr>
            <w:rFonts w:ascii="Liberation Serif" w:hAnsi="Liberation Serif"/>
            <w:sz w:val="28"/>
            <w:szCs w:val="28"/>
          </w:rPr>
          <w:t>www.torgi.gov.ru</w:t>
        </w:r>
      </w:hyperlink>
      <w:r w:rsidRPr="0025181B">
        <w:rPr>
          <w:rFonts w:ascii="Liberation Serif" w:hAnsi="Liberation Serif"/>
          <w:sz w:val="28"/>
          <w:szCs w:val="28"/>
        </w:rPr>
        <w:t xml:space="preserve">.  </w:t>
      </w:r>
    </w:p>
    <w:p w:rsidR="0025181B" w:rsidRPr="0025181B" w:rsidRDefault="0025181B" w:rsidP="0025181B">
      <w:pPr>
        <w:pStyle w:val="ConsPlusNormal"/>
        <w:numPr>
          <w:ilvl w:val="0"/>
          <w:numId w:val="2"/>
        </w:numPr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8A549C">
        <w:rPr>
          <w:rFonts w:ascii="Times New Roman" w:hAnsi="Times New Roman"/>
          <w:sz w:val="28"/>
          <w:szCs w:val="28"/>
        </w:rPr>
        <w:t>Опубликовать</w:t>
      </w:r>
      <w:r>
        <w:rPr>
          <w:rFonts w:ascii="Times New Roman" w:hAnsi="Times New Roman"/>
          <w:sz w:val="28"/>
          <w:szCs w:val="28"/>
        </w:rPr>
        <w:t xml:space="preserve"> данное постановление в газете «Пламя»</w:t>
      </w:r>
      <w:r w:rsidRPr="008A549C">
        <w:rPr>
          <w:rFonts w:ascii="Times New Roman" w:hAnsi="Times New Roman"/>
          <w:sz w:val="28"/>
          <w:szCs w:val="28"/>
        </w:rPr>
        <w:t xml:space="preserve"> и разместить </w:t>
      </w:r>
      <w:r w:rsidRPr="0025181B">
        <w:rPr>
          <w:rFonts w:ascii="Times New Roman" w:hAnsi="Times New Roman"/>
          <w:sz w:val="28"/>
          <w:szCs w:val="28"/>
        </w:rPr>
        <w:t>на официальном сайте муниципального образования «Каменский городской округ».</w:t>
      </w:r>
    </w:p>
    <w:p w:rsidR="0025181B" w:rsidRDefault="0025181B" w:rsidP="0025181B">
      <w:pPr>
        <w:pStyle w:val="ConsPlusNormal"/>
        <w:numPr>
          <w:ilvl w:val="0"/>
          <w:numId w:val="2"/>
        </w:numPr>
        <w:ind w:left="0" w:firstLine="705"/>
        <w:jc w:val="both"/>
        <w:rPr>
          <w:rFonts w:ascii="Liberation Serif" w:hAnsi="Liberation Serif"/>
          <w:sz w:val="28"/>
          <w:szCs w:val="28"/>
        </w:rPr>
      </w:pPr>
      <w:r w:rsidRPr="0025181B">
        <w:rPr>
          <w:rFonts w:ascii="Liberation Serif" w:hAnsi="Liberation Serif"/>
          <w:sz w:val="28"/>
          <w:szCs w:val="28"/>
        </w:rPr>
        <w:t>Контроль исполнения настоящего постановления возложить на заместителя Главы Администрации по вопросам ЖКХ, строительства, энергетики и связи  А.П. Баранова.</w:t>
      </w:r>
    </w:p>
    <w:p w:rsidR="0025181B" w:rsidRDefault="0025181B" w:rsidP="0025181B">
      <w:pPr>
        <w:pStyle w:val="ConsPlusNormal"/>
        <w:jc w:val="both"/>
        <w:rPr>
          <w:rFonts w:ascii="Liberation Serif" w:hAnsi="Liberation Serif"/>
          <w:sz w:val="28"/>
          <w:szCs w:val="28"/>
        </w:rPr>
      </w:pPr>
    </w:p>
    <w:p w:rsidR="0025181B" w:rsidRDefault="0025181B" w:rsidP="0025181B">
      <w:pPr>
        <w:pStyle w:val="ConsPlusNormal"/>
        <w:jc w:val="both"/>
        <w:rPr>
          <w:rFonts w:ascii="Liberation Serif" w:hAnsi="Liberation Serif"/>
          <w:sz w:val="28"/>
          <w:szCs w:val="28"/>
        </w:rPr>
      </w:pPr>
    </w:p>
    <w:p w:rsidR="0025181B" w:rsidRPr="00466B59" w:rsidRDefault="0025181B" w:rsidP="00347AE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Глава городского округа                                                                       С.А. Белоусов</w:t>
      </w:r>
    </w:p>
    <w:sectPr w:rsidR="0025181B" w:rsidRPr="00466B59" w:rsidSect="00C6764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316AA"/>
    <w:multiLevelType w:val="hybridMultilevel"/>
    <w:tmpl w:val="7346E15C"/>
    <w:lvl w:ilvl="0" w:tplc="35FC7A54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616C2"/>
    <w:multiLevelType w:val="hybridMultilevel"/>
    <w:tmpl w:val="420AD146"/>
    <w:lvl w:ilvl="0" w:tplc="7B502C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D245649"/>
    <w:multiLevelType w:val="hybridMultilevel"/>
    <w:tmpl w:val="AF888064"/>
    <w:lvl w:ilvl="0" w:tplc="09A68DFA">
      <w:start w:val="1"/>
      <w:numFmt w:val="decimal"/>
      <w:lvlText w:val="%1."/>
      <w:lvlJc w:val="left"/>
      <w:pPr>
        <w:ind w:left="1065" w:hanging="360"/>
      </w:pPr>
      <w:rPr>
        <w:rFonts w:ascii="Liberation Serif" w:hAnsi="Liberation Serif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21BC"/>
    <w:rsid w:val="000508BE"/>
    <w:rsid w:val="000E68E7"/>
    <w:rsid w:val="001521BC"/>
    <w:rsid w:val="001C1B12"/>
    <w:rsid w:val="0025181B"/>
    <w:rsid w:val="0029142C"/>
    <w:rsid w:val="00347AE1"/>
    <w:rsid w:val="004D0133"/>
    <w:rsid w:val="00551435"/>
    <w:rsid w:val="006443B2"/>
    <w:rsid w:val="00831246"/>
    <w:rsid w:val="00A01648"/>
    <w:rsid w:val="00AA688B"/>
    <w:rsid w:val="00C6764F"/>
    <w:rsid w:val="00D72CBF"/>
    <w:rsid w:val="00EA6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21B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21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21BC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semiHidden/>
    <w:rsid w:val="001521BC"/>
    <w:rPr>
      <w:rFonts w:ascii="Calibri" w:eastAsia="Times New Roman" w:hAnsi="Calibri" w:cs="Times New Roman"/>
      <w:b/>
      <w:bCs/>
      <w:lang w:eastAsia="ar-SA"/>
    </w:rPr>
  </w:style>
  <w:style w:type="paragraph" w:styleId="a5">
    <w:name w:val="caption"/>
    <w:basedOn w:val="a"/>
    <w:next w:val="a"/>
    <w:semiHidden/>
    <w:unhideWhenUsed/>
    <w:qFormat/>
    <w:rsid w:val="001521BC"/>
    <w:pPr>
      <w:suppressAutoHyphens w:val="0"/>
      <w:jc w:val="center"/>
    </w:pPr>
    <w:rPr>
      <w:b/>
      <w:bCs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C6764F"/>
    <w:pPr>
      <w:ind w:left="720"/>
      <w:contextualSpacing/>
    </w:pPr>
  </w:style>
  <w:style w:type="paragraph" w:customStyle="1" w:styleId="1">
    <w:name w:val="Нумерация 1 уровень"/>
    <w:basedOn w:val="a"/>
    <w:link w:val="10"/>
    <w:rsid w:val="00AA688B"/>
    <w:pPr>
      <w:numPr>
        <w:numId w:val="3"/>
      </w:numPr>
      <w:tabs>
        <w:tab w:val="num" w:pos="360"/>
      </w:tabs>
      <w:suppressAutoHyphens w:val="0"/>
      <w:ind w:firstLine="567"/>
      <w:jc w:val="both"/>
    </w:pPr>
    <w:rPr>
      <w:rFonts w:eastAsiaTheme="minorHAnsi" w:cstheme="minorBidi"/>
      <w:lang w:eastAsia="en-US"/>
    </w:rPr>
  </w:style>
  <w:style w:type="character" w:customStyle="1" w:styleId="10">
    <w:name w:val="Нумерация 1 уровень Знак"/>
    <w:basedOn w:val="a0"/>
    <w:link w:val="1"/>
    <w:rsid w:val="00AA688B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0E68E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character" w:styleId="a7">
    <w:name w:val="Hyperlink"/>
    <w:basedOn w:val="a0"/>
    <w:uiPriority w:val="99"/>
    <w:semiHidden/>
    <w:unhideWhenUsed/>
    <w:rsid w:val="00D72CB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26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kamensk-adm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7</cp:revision>
  <cp:lastPrinted>2022-04-14T09:41:00Z</cp:lastPrinted>
  <dcterms:created xsi:type="dcterms:W3CDTF">2019-03-13T03:22:00Z</dcterms:created>
  <dcterms:modified xsi:type="dcterms:W3CDTF">2022-04-14T09:42:00Z</dcterms:modified>
</cp:coreProperties>
</file>